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3C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DC3132">
        <w:t>5</w:t>
      </w:r>
      <w:r w:rsidR="00CE103E" w:rsidRPr="00A1628A">
        <w:t xml:space="preserve"> </w:t>
      </w:r>
      <w:r w:rsidR="00204648"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="00204648"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F36AA" w:rsidRPr="00A1628A" w:rsidRDefault="007F36AA" w:rsidP="005D5D95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4F4149" w:rsidRPr="009C6679" w:rsidTr="00D521ED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4F4149" w:rsidRPr="000E2CD9" w:rsidRDefault="004F4149" w:rsidP="004F414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Rekonstrukce podpůrné technologické infrastruktury odborných učeben</w:t>
            </w:r>
          </w:p>
        </w:tc>
      </w:tr>
      <w:tr w:rsidR="004F4149" w:rsidRPr="00E70A65" w:rsidTr="00D521ED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149" w:rsidRPr="00647E3E" w:rsidRDefault="004F4149" w:rsidP="004F4149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  <w:r w:rsidRPr="00B40930">
              <w:rPr>
                <w:rFonts w:ascii="Arial" w:hAnsi="Arial" w:cs="Arial"/>
                <w:bCs/>
                <w:color w:val="010000"/>
                <w:sz w:val="20"/>
              </w:rPr>
              <w:t xml:space="preserve">Nadlimitní veřejná zakázka (dále také „VZ“) </w:t>
            </w:r>
            <w:r w:rsidRPr="00B40930">
              <w:rPr>
                <w:rFonts w:ascii="Arial" w:hAnsi="Arial" w:cs="Arial"/>
                <w:bCs/>
                <w:sz w:val="20"/>
              </w:rPr>
              <w:t xml:space="preserve">na dodávky </w:t>
            </w:r>
            <w:r w:rsidRPr="00B40930">
              <w:rPr>
                <w:rFonts w:ascii="Arial" w:hAnsi="Arial" w:cs="Arial"/>
                <w:sz w:val="20"/>
              </w:rPr>
              <w:t xml:space="preserve">zadávaná </w:t>
            </w:r>
            <w:r w:rsidRPr="00B40930">
              <w:rPr>
                <w:rFonts w:ascii="Arial" w:hAnsi="Arial" w:cs="Arial"/>
                <w:bCs/>
                <w:color w:val="010000"/>
                <w:sz w:val="20"/>
              </w:rPr>
              <w:t>v otevřeném řízení dle § 56 a násl. zákona č. 134/2016 Sb., o zadávání veřejných zakázkách, ve znění pozdějších předpisů (dále jen „ZZVZ“)</w:t>
            </w:r>
            <w:r w:rsidRPr="00B40930">
              <w:rPr>
                <w:rFonts w:ascii="Arial" w:hAnsi="Arial" w:cs="Arial"/>
                <w:sz w:val="20"/>
              </w:rPr>
              <w:t>.</w:t>
            </w:r>
          </w:p>
        </w:tc>
      </w:tr>
      <w:tr w:rsidR="00652B56" w:rsidRPr="00E70A65" w:rsidTr="00652B56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B56" w:rsidRPr="00652B56" w:rsidRDefault="00652B56" w:rsidP="00F9073A">
            <w:pPr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Dodavatel podává nabídku na tyto ČÁSTI veřejné zakázky:  </w:t>
            </w:r>
            <w:r>
              <w:rPr>
                <w:rFonts w:cs="Arial"/>
                <w:b/>
                <w:color w:val="FF0000"/>
                <w:sz w:val="20"/>
              </w:rPr>
              <w:t>DOPLNÍ DODAVATEL</w:t>
            </w:r>
          </w:p>
        </w:tc>
      </w:tr>
    </w:tbl>
    <w:p w:rsidR="00F9073A" w:rsidRDefault="00F9073A" w:rsidP="00AF1A45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AF1A45" w:rsidTr="00D521ED">
        <w:trPr>
          <w:trHeight w:val="567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F9073A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475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511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F1A45" w:rsidTr="00D521ED">
        <w:trPr>
          <w:trHeight w:val="567"/>
          <w:jc w:val="center"/>
        </w:trPr>
        <w:tc>
          <w:tcPr>
            <w:tcW w:w="3262" w:type="dxa"/>
            <w:vAlign w:val="center"/>
          </w:tcPr>
          <w:p w:rsidR="00AF1A45" w:rsidRPr="00B31AB3" w:rsidRDefault="00AF1A45" w:rsidP="00D521ED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AF1A45" w:rsidRPr="00A32C78" w:rsidRDefault="00AF1A45" w:rsidP="00D521ED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12779C" w:rsidRPr="00A1628A" w:rsidRDefault="0012779C" w:rsidP="0012779C">
      <w:pPr>
        <w:jc w:val="both"/>
        <w:rPr>
          <w:rFonts w:cs="Arial"/>
          <w:bCs/>
          <w:iCs/>
          <w:sz w:val="20"/>
        </w:rPr>
      </w:pPr>
    </w:p>
    <w:p w:rsidR="00464F52" w:rsidRDefault="00F9073A" w:rsidP="00F9073A">
      <w:pPr>
        <w:spacing w:after="120"/>
        <w:jc w:val="both"/>
        <w:rPr>
          <w:rFonts w:eastAsia="Calibri" w:cs="Arial"/>
          <w:b/>
          <w:color w:val="000000"/>
          <w:sz w:val="20"/>
        </w:rPr>
      </w:pPr>
      <w:r>
        <w:rPr>
          <w:rFonts w:cs="Arial"/>
          <w:sz w:val="20"/>
        </w:rPr>
        <w:t xml:space="preserve">Výše uvedený účastník zadávacího řízení </w:t>
      </w:r>
      <w:r w:rsidRPr="00A1628A">
        <w:rPr>
          <w:rFonts w:cs="Arial"/>
          <w:sz w:val="20"/>
        </w:rPr>
        <w:t xml:space="preserve">jako dodavatel předmětné veřejné zakázky </w:t>
      </w:r>
      <w:r w:rsidRPr="00B32A01">
        <w:rPr>
          <w:rFonts w:cs="Arial"/>
          <w:b/>
          <w:sz w:val="20"/>
        </w:rPr>
        <w:t>předkládá</w:t>
      </w:r>
      <w:r w:rsidRPr="00B32A01">
        <w:rPr>
          <w:rFonts w:cs="Arial"/>
          <w:sz w:val="20"/>
        </w:rPr>
        <w:t xml:space="preserve"> v rámci realizace této veřejné zakázky</w:t>
      </w:r>
      <w:r>
        <w:rPr>
          <w:rFonts w:cs="Arial"/>
          <w:sz w:val="20"/>
        </w:rPr>
        <w:t xml:space="preserve">, resp. jejich částí, </w:t>
      </w:r>
      <w:r w:rsidRPr="00B32A01">
        <w:rPr>
          <w:rFonts w:cs="Arial"/>
          <w:sz w:val="20"/>
        </w:rPr>
        <w:t>následujíc</w:t>
      </w:r>
      <w:bookmarkStart w:id="2" w:name="_GoBack"/>
      <w:bookmarkEnd w:id="2"/>
      <w:r w:rsidRPr="00B32A01">
        <w:rPr>
          <w:rFonts w:cs="Arial"/>
          <w:sz w:val="20"/>
        </w:rPr>
        <w:t xml:space="preserve">í </w:t>
      </w:r>
      <w:r w:rsidRPr="00B32A01">
        <w:rPr>
          <w:rFonts w:eastAsia="Calibri" w:cs="Arial"/>
          <w:b/>
          <w:color w:val="000000"/>
          <w:sz w:val="20"/>
        </w:rPr>
        <w:t>seznam poddodavatelů</w:t>
      </w:r>
      <w:r w:rsidR="00464F52" w:rsidRPr="00B32A01">
        <w:rPr>
          <w:rFonts w:eastAsia="Calibri" w:cs="Arial"/>
          <w:b/>
          <w:color w:val="000000"/>
          <w:sz w:val="20"/>
        </w:rPr>
        <w:t>:</w:t>
      </w:r>
    </w:p>
    <w:p w:rsidR="00F9073A" w:rsidRPr="00A1628A" w:rsidRDefault="00F9073A" w:rsidP="00F9073A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A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A1628A" w:rsidRPr="00B32A01" w:rsidTr="00B32A01">
        <w:trPr>
          <w:trHeight w:val="204"/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A1628A" w:rsidRPr="00B32A01" w:rsidRDefault="00A1628A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A1628A" w:rsidRPr="00B32A01" w:rsidRDefault="00A1628A" w:rsidP="00DC313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 w:rsidR="00DC3132"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> </w:t>
            </w:r>
            <w:r w:rsidRPr="00B32A01">
              <w:rPr>
                <w:rFonts w:cs="Arial"/>
                <w:b/>
                <w:color w:val="010000"/>
                <w:sz w:val="20"/>
              </w:rPr>
              <w:t>rámci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 xml:space="preserve"> plnění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VZ provádět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A1628A" w:rsidRPr="00AF1A45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A1628A" w:rsidRPr="00B32A01" w:rsidRDefault="00AF1A45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F9073A" w:rsidRDefault="00F9073A" w:rsidP="00F9073A">
      <w:pPr>
        <w:spacing w:line="270" w:lineRule="exact"/>
        <w:rPr>
          <w:rFonts w:cs="Arial"/>
          <w:bCs/>
          <w:iCs/>
          <w:sz w:val="20"/>
        </w:rPr>
      </w:pPr>
    </w:p>
    <w:p w:rsidR="00F9073A" w:rsidRPr="00A1628A" w:rsidRDefault="00F9073A" w:rsidP="00F9073A">
      <w:pPr>
        <w:spacing w:after="120"/>
        <w:jc w:val="both"/>
        <w:rPr>
          <w:rFonts w:cs="Arial"/>
          <w:b/>
          <w:sz w:val="20"/>
          <w:highlight w:val="yellow"/>
        </w:rPr>
      </w:pPr>
      <w:r>
        <w:rPr>
          <w:rFonts w:eastAsia="Calibri" w:cs="Arial"/>
          <w:b/>
          <w:color w:val="000000"/>
          <w:sz w:val="20"/>
        </w:rPr>
        <w:t>Seznam poddodavatelů na Část B veřejné zakázky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F9073A" w:rsidRPr="00B32A01" w:rsidTr="004C1E1A">
        <w:trPr>
          <w:trHeight w:val="204"/>
          <w:jc w:val="center"/>
        </w:trPr>
        <w:tc>
          <w:tcPr>
            <w:tcW w:w="592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</w:t>
            </w:r>
            <w:r>
              <w:rPr>
                <w:rFonts w:cs="Arial"/>
                <w:b/>
                <w:color w:val="010000"/>
                <w:sz w:val="20"/>
              </w:rPr>
              <w:t>é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bude poddodavatel pro dodavatele v rámci plnění VZ provádět</w:t>
            </w:r>
          </w:p>
        </w:tc>
      </w:tr>
      <w:tr w:rsidR="00F9073A" w:rsidRPr="00B32A01" w:rsidTr="004C1E1A">
        <w:trPr>
          <w:jc w:val="center"/>
        </w:trPr>
        <w:tc>
          <w:tcPr>
            <w:tcW w:w="592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  <w:tc>
          <w:tcPr>
            <w:tcW w:w="5326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F9073A" w:rsidRPr="00B32A01" w:rsidTr="004C1E1A">
        <w:trPr>
          <w:jc w:val="center"/>
        </w:trPr>
        <w:tc>
          <w:tcPr>
            <w:tcW w:w="592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F9073A" w:rsidRPr="00AF1A45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FF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  <w:tc>
          <w:tcPr>
            <w:tcW w:w="5326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AF1A45">
              <w:rPr>
                <w:rFonts w:eastAsia="Calibri"/>
                <w:b/>
                <w:bCs/>
                <w:color w:val="FF0000"/>
                <w:sz w:val="20"/>
              </w:rPr>
              <w:t>...........</w:t>
            </w:r>
          </w:p>
        </w:tc>
      </w:tr>
      <w:tr w:rsidR="00F9073A" w:rsidRPr="00B32A01" w:rsidTr="004C1E1A">
        <w:trPr>
          <w:jc w:val="center"/>
        </w:trPr>
        <w:tc>
          <w:tcPr>
            <w:tcW w:w="592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F9073A" w:rsidRPr="00B32A01" w:rsidTr="004C1E1A">
        <w:trPr>
          <w:jc w:val="center"/>
        </w:trPr>
        <w:tc>
          <w:tcPr>
            <w:tcW w:w="592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F9073A" w:rsidRPr="00B32A01" w:rsidRDefault="00F9073A" w:rsidP="004C1E1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F9073A" w:rsidRDefault="00F9073A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841DBC" w:rsidP="00B32A01">
      <w:pPr>
        <w:spacing w:line="270" w:lineRule="exact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</w:t>
      </w:r>
      <w:r w:rsidR="002A0FF4">
        <w:rPr>
          <w:rFonts w:cs="Arial"/>
          <w:bCs/>
          <w:iCs/>
          <w:sz w:val="20"/>
        </w:rPr>
        <w:t>2018</w:t>
      </w:r>
      <w:r w:rsidR="00B32A01" w:rsidRPr="00041118">
        <w:rPr>
          <w:rFonts w:cs="Arial"/>
          <w:bCs/>
          <w:iCs/>
          <w:sz w:val="20"/>
        </w:rPr>
        <w:t xml:space="preserve">                </w:t>
      </w: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jc w:val="both"/>
        <w:rPr>
          <w:rFonts w:cs="Arial"/>
          <w:sz w:val="20"/>
        </w:rPr>
      </w:pPr>
    </w:p>
    <w:p w:rsidR="00C73F9E" w:rsidRDefault="00C73F9E" w:rsidP="00B32A01">
      <w:pPr>
        <w:jc w:val="both"/>
        <w:rPr>
          <w:rFonts w:cs="Arial"/>
          <w:sz w:val="20"/>
        </w:rPr>
      </w:pPr>
    </w:p>
    <w:p w:rsidR="00C73F9E" w:rsidRPr="00041118" w:rsidRDefault="00C73F9E" w:rsidP="00B32A01">
      <w:pPr>
        <w:jc w:val="both"/>
        <w:rPr>
          <w:rFonts w:cs="Arial"/>
          <w:sz w:val="20"/>
        </w:rPr>
      </w:pPr>
    </w:p>
    <w:p w:rsidR="00B32A01" w:rsidRPr="00041118" w:rsidRDefault="00B32A01" w:rsidP="00B32A01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B32A01" w:rsidRPr="00041118" w:rsidRDefault="00B32A01" w:rsidP="00B32A01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A135BC" w:rsidRPr="00F9073A" w:rsidRDefault="00B32A01" w:rsidP="00F9073A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A135BC" w:rsidRPr="00F9073A" w:rsidSect="00A1628A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39A" w:rsidRDefault="0055439A" w:rsidP="00264229">
      <w:r>
        <w:separator/>
      </w:r>
    </w:p>
  </w:endnote>
  <w:endnote w:type="continuationSeparator" w:id="0">
    <w:p w:rsidR="0055439A" w:rsidRDefault="0055439A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1ED" w:rsidRPr="005C0F97" w:rsidRDefault="00D521ED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521ED" w:rsidRPr="005700BE" w:rsidRDefault="00D521ED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E04B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E04B5" w:rsidRPr="005C0F97">
      <w:rPr>
        <w:rFonts w:cs="Arial"/>
        <w:i/>
        <w:color w:val="7F7F7F"/>
        <w:sz w:val="18"/>
        <w:szCs w:val="18"/>
      </w:rPr>
      <w:fldChar w:fldCharType="separate"/>
    </w:r>
    <w:r w:rsidR="004F4149">
      <w:rPr>
        <w:rFonts w:cs="Arial"/>
        <w:i/>
        <w:noProof/>
        <w:color w:val="7F7F7F"/>
        <w:sz w:val="18"/>
        <w:szCs w:val="18"/>
      </w:rPr>
      <w:t>1</w:t>
    </w:r>
    <w:r w:rsidR="007E04B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E04B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E04B5" w:rsidRPr="005C0F97">
      <w:rPr>
        <w:rFonts w:cs="Arial"/>
        <w:i/>
        <w:color w:val="7F7F7F"/>
        <w:sz w:val="18"/>
        <w:szCs w:val="18"/>
      </w:rPr>
      <w:fldChar w:fldCharType="separate"/>
    </w:r>
    <w:r w:rsidR="004F4149">
      <w:rPr>
        <w:rFonts w:cs="Arial"/>
        <w:i/>
        <w:noProof/>
        <w:color w:val="7F7F7F"/>
        <w:sz w:val="18"/>
        <w:szCs w:val="18"/>
      </w:rPr>
      <w:t>1</w:t>
    </w:r>
    <w:r w:rsidR="007E04B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39A" w:rsidRDefault="0055439A" w:rsidP="00264229">
      <w:r>
        <w:separator/>
      </w:r>
    </w:p>
  </w:footnote>
  <w:footnote w:type="continuationSeparator" w:id="0">
    <w:p w:rsidR="0055439A" w:rsidRDefault="0055439A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0FF4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28F0"/>
    <w:rsid w:val="00393259"/>
    <w:rsid w:val="00394384"/>
    <w:rsid w:val="003960D8"/>
    <w:rsid w:val="003A1BFE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0616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4149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439A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2B56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3120"/>
    <w:rsid w:val="007D6B4D"/>
    <w:rsid w:val="007D6DCA"/>
    <w:rsid w:val="007E04B5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1DBC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418C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1D4D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1A45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2D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6340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0C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3F9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048B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21ED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3132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073A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2382B8-2F04-4E24-8232-562424DE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A279-3287-4FCB-A453-CAFAA5DF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Kronďák Jan</cp:lastModifiedBy>
  <cp:revision>5</cp:revision>
  <cp:lastPrinted>2012-11-12T13:41:00Z</cp:lastPrinted>
  <dcterms:created xsi:type="dcterms:W3CDTF">2017-08-23T07:49:00Z</dcterms:created>
  <dcterms:modified xsi:type="dcterms:W3CDTF">2018-06-11T12:08:00Z</dcterms:modified>
</cp:coreProperties>
</file>